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C1" w:rsidRDefault="001608C1" w:rsidP="003F5EB2">
      <w:pPr>
        <w:pStyle w:val="Corpodeltesto"/>
        <w:spacing w:line="240" w:lineRule="auto"/>
        <w:rPr>
          <w:sz w:val="22"/>
          <w:szCs w:val="22"/>
        </w:rPr>
      </w:pPr>
      <w:r>
        <w:rPr>
          <w:sz w:val="22"/>
          <w:szCs w:val="22"/>
        </w:rPr>
        <w:t>All. A</w:t>
      </w:r>
    </w:p>
    <w:p w:rsidR="001608C1" w:rsidRPr="00B401DB" w:rsidRDefault="001608C1" w:rsidP="003F5EB2">
      <w:pPr>
        <w:pStyle w:val="Corpodel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2F48EC"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Pr>
                <w:sz w:val="22"/>
                <w:szCs w:val="22"/>
              </w:rPr>
              <w:t>…….</w:t>
            </w:r>
            <w:r w:rsidRPr="000D5E6B">
              <w:rPr>
                <w:sz w:val="22"/>
                <w:szCs w:val="22"/>
              </w:rPr>
              <w:t>……………   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6936A0" w:rsidRDefault="002B37A0" w:rsidP="00611C97">
      <w:pPr>
        <w:ind w:left="-284"/>
        <w:jc w:val="both"/>
        <w:rPr>
          <w:b/>
          <w:iCs/>
          <w:sz w:val="22"/>
          <w:szCs w:val="22"/>
        </w:rPr>
      </w:pPr>
      <w:r w:rsidRPr="006936A0">
        <w:rPr>
          <w:b/>
          <w:sz w:val="22"/>
          <w:szCs w:val="22"/>
        </w:rPr>
        <w:t>DI ESSERE AMMESSO A PARTECIPARE ALLA SELEZIONE PUBBL</w:t>
      </w:r>
      <w:r w:rsidR="006936A0" w:rsidRPr="006936A0">
        <w:rPr>
          <w:b/>
          <w:sz w:val="22"/>
          <w:szCs w:val="22"/>
        </w:rPr>
        <w:t xml:space="preserve">ICA PER IL CONFERIMENTO DI N. 1 INCARICO QUINQUENNALE, RINNOVABILE, DI DIRETTORE DI STRUTTURA COMPLESSA, PER LA DIREZIONE DELLA S.C. MALATTIE INFETTIVE AFFERENTE AL </w:t>
      </w:r>
      <w:r w:rsidR="001963D6">
        <w:rPr>
          <w:b/>
          <w:sz w:val="22"/>
          <w:szCs w:val="22"/>
        </w:rPr>
        <w:t xml:space="preserve">POU </w:t>
      </w:r>
      <w:r w:rsidR="006936A0" w:rsidRPr="006936A0">
        <w:rPr>
          <w:b/>
          <w:sz w:val="22"/>
          <w:szCs w:val="22"/>
        </w:rPr>
        <w:t xml:space="preserve"> DELL’A</w:t>
      </w:r>
      <w:r w:rsidR="001963D6">
        <w:rPr>
          <w:b/>
          <w:sz w:val="22"/>
          <w:szCs w:val="22"/>
        </w:rPr>
        <w:t>SL</w:t>
      </w:r>
      <w:r w:rsidR="006936A0" w:rsidRPr="006936A0">
        <w:rPr>
          <w:b/>
          <w:sz w:val="22"/>
          <w:szCs w:val="22"/>
        </w:rPr>
        <w:t xml:space="preserve"> N. 8 DI CAGLIARI.</w:t>
      </w:r>
    </w:p>
    <w:p w:rsidR="00593406" w:rsidRDefault="00593406" w:rsidP="006936A0">
      <w:pPr>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
          <w:p w:rsidR="009B5495" w:rsidRDefault="009B5495" w:rsidP="009B5495">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lett. </w:t>
            </w:r>
            <w:r w:rsidR="001608C1">
              <w:rPr>
                <w:sz w:val="22"/>
                <w:szCs w:val="22"/>
              </w:rPr>
              <w:t xml:space="preserve">A </w:t>
            </w:r>
            <w:r w:rsidR="001608C1" w:rsidRPr="000D5E6B">
              <w:rPr>
                <w:sz w:val="22"/>
                <w:szCs w:val="22"/>
              </w:rPr>
              <w:sym w:font="Symbol" w:char="F07F"/>
            </w:r>
            <w:r w:rsidR="001608C1">
              <w:rPr>
                <w:sz w:val="22"/>
                <w:szCs w:val="22"/>
              </w:rPr>
              <w:t xml:space="preserve">;  lett. B </w:t>
            </w:r>
            <w:r w:rsidR="001608C1" w:rsidRPr="000D5E6B">
              <w:rPr>
                <w:sz w:val="22"/>
                <w:szCs w:val="22"/>
              </w:rPr>
              <w:sym w:font="Symbol" w:char="F07F"/>
            </w:r>
            <w:r w:rsidR="001608C1">
              <w:rPr>
                <w:sz w:val="22"/>
                <w:szCs w:val="22"/>
              </w:rPr>
              <w:t xml:space="preserve">;  </w:t>
            </w:r>
            <w:r>
              <w:rPr>
                <w:sz w:val="22"/>
                <w:szCs w:val="22"/>
              </w:rPr>
              <w:t xml:space="preserve">lett. </w:t>
            </w:r>
            <w:r w:rsidR="001608C1">
              <w:rPr>
                <w:sz w:val="22"/>
                <w:szCs w:val="22"/>
              </w:rPr>
              <w:t xml:space="preserve">C </w:t>
            </w:r>
            <w:r w:rsidR="001608C1" w:rsidRPr="000D5E6B">
              <w:rPr>
                <w:sz w:val="22"/>
                <w:szCs w:val="22"/>
              </w:rPr>
              <w:sym w:font="Symbol" w:char="F07F"/>
            </w:r>
            <w:r w:rsidR="001608C1">
              <w:rPr>
                <w:sz w:val="22"/>
                <w:szCs w:val="22"/>
              </w:rPr>
              <w:t xml:space="preserve">;  lett.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9B5495" w:rsidP="00DE0511">
            <w:pPr>
              <w:tabs>
                <w:tab w:val="left" w:pos="1897"/>
              </w:tabs>
              <w:ind w:left="1756" w:firstLine="141"/>
              <w:jc w:val="both"/>
              <w:rPr>
                <w:sz w:val="22"/>
                <w:szCs w:val="22"/>
              </w:rPr>
            </w:pPr>
            <w:r>
              <w:rPr>
                <w:sz w:val="22"/>
                <w:szCs w:val="22"/>
              </w:rPr>
              <w:t xml:space="preserve">                          </w:t>
            </w:r>
            <w:r w:rsidR="00DE0511" w:rsidRPr="000D5E6B">
              <w:rPr>
                <w:sz w:val="22"/>
                <w:szCs w:val="22"/>
              </w:rPr>
              <w:sym w:font="Symbol" w:char="F07F"/>
            </w:r>
            <w:r w:rsidR="00DE0511">
              <w:rPr>
                <w:sz w:val="22"/>
                <w:szCs w:val="22"/>
              </w:rPr>
              <w:t xml:space="preserve"> di alta specializzazione; lett. C </w:t>
            </w:r>
            <w:r w:rsidR="00DE0511" w:rsidRPr="000D5E6B">
              <w:rPr>
                <w:sz w:val="22"/>
                <w:szCs w:val="22"/>
              </w:rPr>
              <w:sym w:font="Symbol" w:char="F07F"/>
            </w:r>
            <w:r w:rsidR="00DE0511">
              <w:rPr>
                <w:sz w:val="22"/>
                <w:szCs w:val="22"/>
              </w:rPr>
              <w:t xml:space="preserve">;  lett. D </w:t>
            </w:r>
            <w:r w:rsidR="00DE0511"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Pr="000D5E6B" w:rsidRDefault="00B10008" w:rsidP="006936A0">
            <w:pPr>
              <w:pStyle w:val="Trattino"/>
              <w:ind w:right="-61"/>
              <w:rPr>
                <w:sz w:val="22"/>
                <w:szCs w:val="22"/>
              </w:rPr>
            </w:pPr>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lastRenderedPageBreak/>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B10008" w:rsidRDefault="00B10008" w:rsidP="00B10008">
            <w:pPr>
              <w:pStyle w:val="Corpodeltesto"/>
              <w:rPr>
                <w:sz w:val="22"/>
                <w:szCs w:val="22"/>
              </w:rPr>
            </w:pPr>
            <w:r>
              <w:rPr>
                <w:sz w:val="22"/>
                <w:szCs w:val="22"/>
              </w:rPr>
              <w:t>numero ore complessivo ……………………………………………………………………………………………</w:t>
            </w:r>
          </w:p>
          <w:p w:rsidR="001608C1" w:rsidRPr="000D5E6B" w:rsidRDefault="001608C1" w:rsidP="008146BD">
            <w:pPr>
              <w:pStyle w:val="Corpodel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deltesto"/>
              <w:rPr>
                <w:b/>
                <w:bCs/>
                <w:color w:val="000000"/>
                <w:sz w:val="22"/>
                <w:szCs w:val="22"/>
              </w:rPr>
            </w:pPr>
          </w:p>
          <w:p w:rsidR="001608C1" w:rsidRDefault="001608C1" w:rsidP="00306033">
            <w:pPr>
              <w:pStyle w:val="Corpodel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deltesto"/>
              <w:rPr>
                <w:bCs/>
                <w:color w:val="000000"/>
                <w:sz w:val="22"/>
                <w:szCs w:val="22"/>
              </w:rPr>
            </w:pPr>
          </w:p>
          <w:p w:rsidR="001608C1" w:rsidRPr="00D20CF6" w:rsidRDefault="001608C1" w:rsidP="00306033">
            <w:pPr>
              <w:pStyle w:val="Corpodel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deltesto"/>
              <w:rPr>
                <w:sz w:val="22"/>
                <w:szCs w:val="22"/>
              </w:rPr>
            </w:pPr>
            <w:r>
              <w:rPr>
                <w:sz w:val="22"/>
                <w:szCs w:val="22"/>
              </w:rPr>
              <w:t>dal…………………. a</w:t>
            </w:r>
            <w:r w:rsidRPr="000D5E6B">
              <w:rPr>
                <w:sz w:val="22"/>
                <w:szCs w:val="22"/>
              </w:rPr>
              <w:t>l……………………………  (indicare giorno/mese/anno)</w:t>
            </w:r>
          </w:p>
          <w:p w:rsidR="000C3C88" w:rsidRDefault="000C3C88" w:rsidP="008146BD">
            <w:pPr>
              <w:pStyle w:val="Corpodeltesto"/>
              <w:rPr>
                <w:sz w:val="22"/>
                <w:szCs w:val="22"/>
              </w:rPr>
            </w:pPr>
            <w:r>
              <w:rPr>
                <w:sz w:val="22"/>
                <w:szCs w:val="22"/>
              </w:rPr>
              <w:t>numero ore complessivo ……………………………………………………………………………………………</w:t>
            </w: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deltesto"/>
              <w:rPr>
                <w:sz w:val="22"/>
                <w:szCs w:val="22"/>
              </w:rPr>
            </w:pPr>
            <w:r w:rsidRPr="000D5E6B">
              <w:rPr>
                <w:sz w:val="22"/>
                <w:szCs w:val="22"/>
              </w:rPr>
              <w:t>contenuti del corso</w:t>
            </w:r>
            <w:r>
              <w:rPr>
                <w:sz w:val="22"/>
                <w:szCs w:val="22"/>
              </w:rPr>
              <w:t xml:space="preserve"> …………………………………………………………………………………………………..</w:t>
            </w:r>
          </w:p>
          <w:p w:rsidR="001608C1" w:rsidRDefault="001608C1" w:rsidP="008146BD">
            <w:pPr>
              <w:pStyle w:val="Corpodeltesto"/>
              <w:rPr>
                <w:sz w:val="22"/>
                <w:szCs w:val="22"/>
              </w:rPr>
            </w:pPr>
            <w:r>
              <w:rPr>
                <w:sz w:val="22"/>
                <w:szCs w:val="22"/>
              </w:rPr>
              <w:t>………………………………………………………………………………………………………………………</w:t>
            </w:r>
          </w:p>
          <w:p w:rsidR="00DE0511" w:rsidRPr="001A228F" w:rsidRDefault="001A228F" w:rsidP="005807EC">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del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deltesto"/>
              <w:rPr>
                <w:sz w:val="22"/>
                <w:szCs w:val="22"/>
              </w:rPr>
            </w:pPr>
            <w:r>
              <w:rPr>
                <w:sz w:val="22"/>
                <w:szCs w:val="22"/>
              </w:rPr>
              <w:t>dal…………………. a</w:t>
            </w:r>
            <w:r w:rsidRPr="000D5E6B">
              <w:rPr>
                <w:sz w:val="22"/>
                <w:szCs w:val="22"/>
              </w:rPr>
              <w:t>l……………………………  (indicare giorno/mese/anno)</w:t>
            </w:r>
          </w:p>
          <w:p w:rsidR="001A228F" w:rsidRDefault="001A228F" w:rsidP="001A228F">
            <w:pPr>
              <w:pStyle w:val="Corpodeltesto"/>
              <w:rPr>
                <w:sz w:val="22"/>
                <w:szCs w:val="22"/>
              </w:rPr>
            </w:pPr>
            <w:r>
              <w:rPr>
                <w:sz w:val="22"/>
                <w:szCs w:val="22"/>
              </w:rPr>
              <w:t>numero ore complessivo ……………………………………………………………………………………………</w:t>
            </w:r>
          </w:p>
          <w:p w:rsidR="001A228F" w:rsidRPr="000D5E6B" w:rsidRDefault="001A228F" w:rsidP="001A228F">
            <w:pPr>
              <w:pStyle w:val="Corpodeltesto"/>
              <w:rPr>
                <w:sz w:val="22"/>
                <w:szCs w:val="22"/>
              </w:rPr>
            </w:pPr>
            <w:r w:rsidRPr="000D5E6B">
              <w:rPr>
                <w:sz w:val="22"/>
                <w:szCs w:val="22"/>
              </w:rPr>
              <w:t>presso……………………………………………………………………………………………………</w:t>
            </w:r>
            <w:r>
              <w:rPr>
                <w:sz w:val="22"/>
                <w:szCs w:val="22"/>
              </w:rPr>
              <w:t>………</w:t>
            </w:r>
            <w:r w:rsidRPr="000D5E6B">
              <w:rPr>
                <w:sz w:val="22"/>
                <w:szCs w:val="22"/>
              </w:rPr>
              <w:t>…</w:t>
            </w:r>
            <w:r>
              <w:rPr>
                <w:sz w:val="22"/>
                <w:szCs w:val="22"/>
              </w:rPr>
              <w:t>..</w:t>
            </w:r>
          </w:p>
          <w:p w:rsidR="001A228F" w:rsidRDefault="001A228F" w:rsidP="001A228F">
            <w:pPr>
              <w:pStyle w:val="Corpodeltesto"/>
              <w:rPr>
                <w:sz w:val="22"/>
                <w:szCs w:val="22"/>
              </w:rPr>
            </w:pPr>
            <w:r w:rsidRPr="000D5E6B">
              <w:rPr>
                <w:sz w:val="22"/>
                <w:szCs w:val="22"/>
              </w:rPr>
              <w:t>contenuti del corso</w:t>
            </w:r>
            <w:r>
              <w:rPr>
                <w:sz w:val="22"/>
                <w:szCs w:val="22"/>
              </w:rPr>
              <w:t xml:space="preserve"> …………………………………………………………………………………………………..</w:t>
            </w:r>
          </w:p>
          <w:p w:rsidR="001A228F" w:rsidRDefault="001A228F" w:rsidP="001A228F">
            <w:pPr>
              <w:pStyle w:val="Corpodeltesto"/>
              <w:rPr>
                <w:sz w:val="22"/>
                <w:szCs w:val="22"/>
              </w:rPr>
            </w:pPr>
            <w:r>
              <w:rPr>
                <w:sz w:val="22"/>
                <w:szCs w:val="22"/>
              </w:rPr>
              <w:t>………………………………………………………………………………………………………………………</w:t>
            </w:r>
          </w:p>
          <w:p w:rsidR="001A228F" w:rsidRPr="001A228F" w:rsidRDefault="001A228F" w:rsidP="001A228F">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del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del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deltesto"/>
              <w:rPr>
                <w:sz w:val="22"/>
                <w:szCs w:val="22"/>
              </w:rPr>
            </w:pPr>
            <w:r w:rsidRPr="000D5E6B">
              <w:rPr>
                <w:sz w:val="22"/>
                <w:szCs w:val="22"/>
              </w:rPr>
              <w:t>presso………………………………….……………………………………………………………………………</w:t>
            </w:r>
            <w:r>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lastRenderedPageBreak/>
              <w:t>corso per il conseguimento del titolo di ……………………..…………………………………</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deltesto"/>
              <w:rPr>
                <w:sz w:val="22"/>
                <w:szCs w:val="22"/>
              </w:rPr>
            </w:pPr>
          </w:p>
          <w:p w:rsidR="001608C1" w:rsidRPr="000D5E6B" w:rsidRDefault="001608C1" w:rsidP="00BB780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deltesto"/>
              <w:rPr>
                <w:b/>
                <w:sz w:val="22"/>
                <w:szCs w:val="22"/>
              </w:rPr>
            </w:pPr>
          </w:p>
          <w:p w:rsidR="001608C1" w:rsidRDefault="001608C1" w:rsidP="008228BD">
            <w:pPr>
              <w:pStyle w:val="Corpodel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del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svolto le sue attività e la tipologie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lastRenderedPageBreak/>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del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aziendali dell’ARES e della ASL n. 8 di Cagliari</w:t>
      </w:r>
      <w:r w:rsidR="001608C1"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del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004B124B">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w:t>
      </w:r>
      <w:r w:rsidRPr="0050744A">
        <w:rPr>
          <w:rFonts w:ascii="Times New Roman" w:hAnsi="Times New Roman"/>
          <w:szCs w:val="22"/>
        </w:rPr>
        <w:lastRenderedPageBreak/>
        <w:t>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lastRenderedPageBreak/>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612" w:rsidRDefault="00700612" w:rsidP="00012291">
      <w:r>
        <w:separator/>
      </w:r>
    </w:p>
  </w:endnote>
  <w:endnote w:type="continuationSeparator" w:id="1">
    <w:p w:rsidR="00700612" w:rsidRDefault="00700612" w:rsidP="000122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6A0" w:rsidRDefault="002F48EC"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6A0" w:rsidRDefault="002F48EC"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1259FA">
      <w:rPr>
        <w:rStyle w:val="Numeropagina"/>
        <w:noProof/>
      </w:rPr>
      <w:t>15</w:t>
    </w:r>
    <w:r>
      <w:rPr>
        <w:rStyle w:val="Numeropagina"/>
      </w:rPr>
      <w:fldChar w:fldCharType="end"/>
    </w:r>
  </w:p>
  <w:p w:rsidR="006936A0" w:rsidRDefault="006936A0">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6A0" w:rsidRDefault="006936A0">
    <w:pPr>
      <w:pStyle w:val="Pidipagina"/>
    </w:pPr>
    <w:r w:rsidRPr="003966CB">
      <w:rPr>
        <w:rStyle w:val="Numeropagina"/>
      </w:rPr>
      <w:t xml:space="preserve">Pagina </w:t>
    </w:r>
    <w:r w:rsidR="002F48EC" w:rsidRPr="003966CB">
      <w:rPr>
        <w:rStyle w:val="Numeropagina"/>
      </w:rPr>
      <w:fldChar w:fldCharType="begin"/>
    </w:r>
    <w:r w:rsidRPr="003966CB">
      <w:rPr>
        <w:rStyle w:val="Numeropagina"/>
      </w:rPr>
      <w:instrText xml:space="preserve"> PAGE </w:instrText>
    </w:r>
    <w:r w:rsidR="002F48EC" w:rsidRPr="003966CB">
      <w:rPr>
        <w:rStyle w:val="Numeropagina"/>
      </w:rPr>
      <w:fldChar w:fldCharType="separate"/>
    </w:r>
    <w:r>
      <w:rPr>
        <w:rStyle w:val="Numeropagina"/>
        <w:noProof/>
      </w:rPr>
      <w:t>22</w:t>
    </w:r>
    <w:r w:rsidR="002F48EC" w:rsidRPr="003966CB">
      <w:rPr>
        <w:rStyle w:val="Numeropagina"/>
      </w:rPr>
      <w:fldChar w:fldCharType="end"/>
    </w:r>
    <w:r w:rsidRPr="003966CB">
      <w:rPr>
        <w:rStyle w:val="Numeropagina"/>
      </w:rPr>
      <w:t xml:space="preserve"> di </w:t>
    </w:r>
    <w:r w:rsidR="002F48EC" w:rsidRPr="003966CB">
      <w:rPr>
        <w:rStyle w:val="Numeropagina"/>
      </w:rPr>
      <w:fldChar w:fldCharType="begin"/>
    </w:r>
    <w:r w:rsidRPr="003966CB">
      <w:rPr>
        <w:rStyle w:val="Numeropagina"/>
      </w:rPr>
      <w:instrText xml:space="preserve"> NUMPAGES </w:instrText>
    </w:r>
    <w:r w:rsidR="002F48EC" w:rsidRPr="003966CB">
      <w:rPr>
        <w:rStyle w:val="Numeropagina"/>
      </w:rPr>
      <w:fldChar w:fldCharType="separate"/>
    </w:r>
    <w:r w:rsidR="00F120BF">
      <w:rPr>
        <w:rStyle w:val="Numeropagina"/>
        <w:noProof/>
      </w:rPr>
      <w:t>15</w:t>
    </w:r>
    <w:r w:rsidR="002F48EC" w:rsidRPr="003966CB">
      <w:rPr>
        <w:rStyle w:val="Numeropa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612" w:rsidRDefault="00700612" w:rsidP="00012291">
      <w:r>
        <w:separator/>
      </w:r>
    </w:p>
  </w:footnote>
  <w:footnote w:type="continuationSeparator" w:id="1">
    <w:p w:rsidR="00700612" w:rsidRDefault="00700612" w:rsidP="000122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B1D16"/>
    <w:rsid w:val="000B60D0"/>
    <w:rsid w:val="000C3C88"/>
    <w:rsid w:val="000D5E6B"/>
    <w:rsid w:val="000E2CEF"/>
    <w:rsid w:val="000F6A54"/>
    <w:rsid w:val="001000BD"/>
    <w:rsid w:val="001127CF"/>
    <w:rsid w:val="001259FA"/>
    <w:rsid w:val="00126B66"/>
    <w:rsid w:val="00134D86"/>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E273F"/>
    <w:rsid w:val="001E61A3"/>
    <w:rsid w:val="001F2B3E"/>
    <w:rsid w:val="001F46A3"/>
    <w:rsid w:val="00225411"/>
    <w:rsid w:val="002257B4"/>
    <w:rsid w:val="0024131B"/>
    <w:rsid w:val="002448EB"/>
    <w:rsid w:val="00266A94"/>
    <w:rsid w:val="00272857"/>
    <w:rsid w:val="00272A7E"/>
    <w:rsid w:val="002755B3"/>
    <w:rsid w:val="00282835"/>
    <w:rsid w:val="00286D81"/>
    <w:rsid w:val="002A3647"/>
    <w:rsid w:val="002B37A0"/>
    <w:rsid w:val="002C336D"/>
    <w:rsid w:val="002D71E4"/>
    <w:rsid w:val="002E243B"/>
    <w:rsid w:val="002F48EC"/>
    <w:rsid w:val="002F59B6"/>
    <w:rsid w:val="00300D51"/>
    <w:rsid w:val="003023B5"/>
    <w:rsid w:val="00306033"/>
    <w:rsid w:val="0031502B"/>
    <w:rsid w:val="00322957"/>
    <w:rsid w:val="00322BF4"/>
    <w:rsid w:val="00326A4C"/>
    <w:rsid w:val="00331B2F"/>
    <w:rsid w:val="0035041B"/>
    <w:rsid w:val="00357042"/>
    <w:rsid w:val="00375DDD"/>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7E58"/>
    <w:rsid w:val="00485CBD"/>
    <w:rsid w:val="00486142"/>
    <w:rsid w:val="0049299E"/>
    <w:rsid w:val="004A3208"/>
    <w:rsid w:val="004A5A77"/>
    <w:rsid w:val="004A619C"/>
    <w:rsid w:val="004B124B"/>
    <w:rsid w:val="004C5C06"/>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4CD4"/>
    <w:rsid w:val="006E2E34"/>
    <w:rsid w:val="006F642A"/>
    <w:rsid w:val="00700612"/>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258A0"/>
    <w:rsid w:val="00B401DB"/>
    <w:rsid w:val="00B40E78"/>
    <w:rsid w:val="00B80EA2"/>
    <w:rsid w:val="00B91E25"/>
    <w:rsid w:val="00BA1038"/>
    <w:rsid w:val="00BA1404"/>
    <w:rsid w:val="00BA4518"/>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5A84"/>
    <w:rsid w:val="00D41E5C"/>
    <w:rsid w:val="00D45147"/>
    <w:rsid w:val="00D45ED5"/>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5FDC"/>
    <w:rsid w:val="00E36EBC"/>
    <w:rsid w:val="00E6266D"/>
    <w:rsid w:val="00E64328"/>
    <w:rsid w:val="00E71E44"/>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deltesto">
    <w:name w:val="Body Text"/>
    <w:basedOn w:val="Normale"/>
    <w:link w:val="CorpodeltestoCarattere"/>
    <w:uiPriority w:val="99"/>
    <w:rsid w:val="003F5EB2"/>
    <w:pPr>
      <w:spacing w:line="360" w:lineRule="auto"/>
      <w:jc w:val="both"/>
    </w:pPr>
    <w:rPr>
      <w:sz w:val="24"/>
    </w:rPr>
  </w:style>
  <w:style w:type="character" w:customStyle="1" w:styleId="CorpodeltestoCarattere">
    <w:name w:val="Corpo del testo Carattere"/>
    <w:basedOn w:val="Carpredefinitoparagrafo"/>
    <w:link w:val="Corpodel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E24A8-93E2-4EEB-A5D5-247D80A1B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5668</Words>
  <Characters>32311</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54782steri</cp:lastModifiedBy>
  <cp:revision>2</cp:revision>
  <cp:lastPrinted>2022-05-23T09:15:00Z</cp:lastPrinted>
  <dcterms:created xsi:type="dcterms:W3CDTF">2022-09-01T07:29:00Z</dcterms:created>
  <dcterms:modified xsi:type="dcterms:W3CDTF">2022-09-01T07:29:00Z</dcterms:modified>
</cp:coreProperties>
</file>