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2F4F39"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D314E5" w:rsidRPr="007233EB" w:rsidRDefault="002B37A0" w:rsidP="00D314E5">
      <w:pPr>
        <w:adjustRightInd w:val="0"/>
        <w:ind w:left="-284"/>
        <w:jc w:val="both"/>
        <w:rPr>
          <w:b/>
          <w:bCs/>
          <w:sz w:val="22"/>
          <w:szCs w:val="22"/>
        </w:rPr>
      </w:pPr>
      <w:r w:rsidRPr="007233EB">
        <w:rPr>
          <w:b/>
          <w:sz w:val="22"/>
          <w:szCs w:val="22"/>
        </w:rPr>
        <w:t>DI ESSERE AMMESSO A PARTECIPARE ALLA SELEZIONE PUBBL</w:t>
      </w:r>
      <w:r w:rsidR="006936A0" w:rsidRPr="007233EB">
        <w:rPr>
          <w:b/>
          <w:sz w:val="22"/>
          <w:szCs w:val="22"/>
        </w:rPr>
        <w:t xml:space="preserve">ICA PER IL CONFERIMENTO DI N. 1 INCARICO QUINQUENNALE, RINNOVABILE, DI DIRETTORE DI STRUTTURA COMPLESSA, </w:t>
      </w:r>
      <w:r w:rsidR="007233EB" w:rsidRPr="007233EB">
        <w:rPr>
          <w:b/>
          <w:sz w:val="22"/>
          <w:szCs w:val="22"/>
        </w:rPr>
        <w:t xml:space="preserve">PER LA DIREZIONE DELLA S.C. </w:t>
      </w:r>
      <w:r w:rsidR="00834E36">
        <w:rPr>
          <w:b/>
          <w:sz w:val="22"/>
          <w:szCs w:val="22"/>
        </w:rPr>
        <w:t>PNEUMOLOGIA</w:t>
      </w:r>
      <w:r w:rsidR="007233EB" w:rsidRPr="007233EB">
        <w:rPr>
          <w:b/>
          <w:sz w:val="22"/>
          <w:szCs w:val="22"/>
        </w:rPr>
        <w:t xml:space="preserve"> DELLA ASL N. 8 DI CAGLIARI.</w:t>
      </w:r>
    </w:p>
    <w:p w:rsidR="00593406" w:rsidRDefault="00593406" w:rsidP="00D314E5">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lastRenderedPageBreak/>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lastRenderedPageBreak/>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lastRenderedPageBreak/>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lastRenderedPageBreak/>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deltesto"/>
              <w:rPr>
                <w:sz w:val="22"/>
                <w:szCs w:val="22"/>
              </w:rPr>
            </w:pPr>
            <w:r>
              <w:rPr>
                <w:sz w:val="22"/>
                <w:szCs w:val="22"/>
              </w:rPr>
              <w:t>numero ore complessivo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lastRenderedPageBreak/>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lastRenderedPageBreak/>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B6C" w:rsidRDefault="005C4B6C" w:rsidP="00012291">
      <w:r>
        <w:separator/>
      </w:r>
    </w:p>
  </w:endnote>
  <w:endnote w:type="continuationSeparator" w:id="1">
    <w:p w:rsidR="005C4B6C" w:rsidRDefault="005C4B6C"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2F4F39"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2F4F39"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D2B4B">
      <w:rPr>
        <w:rStyle w:val="Numeropagina"/>
        <w:noProof/>
      </w:rPr>
      <w:t>1</w:t>
    </w:r>
    <w:r>
      <w:rPr>
        <w:rStyle w:val="Numeropagina"/>
      </w:rPr>
      <w:fldChar w:fldCharType="end"/>
    </w:r>
  </w:p>
  <w:p w:rsidR="006936A0" w:rsidRDefault="006936A0">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6936A0">
    <w:pPr>
      <w:pStyle w:val="Pidipagina"/>
    </w:pPr>
    <w:r w:rsidRPr="003966CB">
      <w:rPr>
        <w:rStyle w:val="Numeropagina"/>
      </w:rPr>
      <w:t xml:space="preserve">Pagina </w:t>
    </w:r>
    <w:r w:rsidR="002F4F39" w:rsidRPr="003966CB">
      <w:rPr>
        <w:rStyle w:val="Numeropagina"/>
      </w:rPr>
      <w:fldChar w:fldCharType="begin"/>
    </w:r>
    <w:r w:rsidRPr="003966CB">
      <w:rPr>
        <w:rStyle w:val="Numeropagina"/>
      </w:rPr>
      <w:instrText xml:space="preserve"> PAGE </w:instrText>
    </w:r>
    <w:r w:rsidR="002F4F39" w:rsidRPr="003966CB">
      <w:rPr>
        <w:rStyle w:val="Numeropagina"/>
      </w:rPr>
      <w:fldChar w:fldCharType="separate"/>
    </w:r>
    <w:r>
      <w:rPr>
        <w:rStyle w:val="Numeropagina"/>
        <w:noProof/>
      </w:rPr>
      <w:t>22</w:t>
    </w:r>
    <w:r w:rsidR="002F4F39" w:rsidRPr="003966CB">
      <w:rPr>
        <w:rStyle w:val="Numeropagina"/>
      </w:rPr>
      <w:fldChar w:fldCharType="end"/>
    </w:r>
    <w:r w:rsidRPr="003966CB">
      <w:rPr>
        <w:rStyle w:val="Numeropagina"/>
      </w:rPr>
      <w:t xml:space="preserve"> di </w:t>
    </w:r>
    <w:r w:rsidR="002F4F39" w:rsidRPr="003966CB">
      <w:rPr>
        <w:rStyle w:val="Numeropagina"/>
      </w:rPr>
      <w:fldChar w:fldCharType="begin"/>
    </w:r>
    <w:r w:rsidRPr="003966CB">
      <w:rPr>
        <w:rStyle w:val="Numeropagina"/>
      </w:rPr>
      <w:instrText xml:space="preserve"> NUMPAGES </w:instrText>
    </w:r>
    <w:r w:rsidR="002F4F39" w:rsidRPr="003966CB">
      <w:rPr>
        <w:rStyle w:val="Numeropagina"/>
      </w:rPr>
      <w:fldChar w:fldCharType="separate"/>
    </w:r>
    <w:r w:rsidR="00F120BF">
      <w:rPr>
        <w:rStyle w:val="Numeropagina"/>
        <w:noProof/>
      </w:rPr>
      <w:t>15</w:t>
    </w:r>
    <w:r w:rsidR="002F4F39"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B6C" w:rsidRDefault="005C4B6C" w:rsidP="00012291">
      <w:r>
        <w:separator/>
      </w:r>
    </w:p>
  </w:footnote>
  <w:footnote w:type="continuationSeparator" w:id="1">
    <w:p w:rsidR="005C4B6C" w:rsidRDefault="005C4B6C"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F6A54"/>
    <w:rsid w:val="001000BD"/>
    <w:rsid w:val="001127CF"/>
    <w:rsid w:val="00126B66"/>
    <w:rsid w:val="00134D86"/>
    <w:rsid w:val="00147EE2"/>
    <w:rsid w:val="001608C1"/>
    <w:rsid w:val="001642D0"/>
    <w:rsid w:val="001643DE"/>
    <w:rsid w:val="001805B8"/>
    <w:rsid w:val="001831F5"/>
    <w:rsid w:val="0019062A"/>
    <w:rsid w:val="001960D9"/>
    <w:rsid w:val="0019688B"/>
    <w:rsid w:val="00196C2F"/>
    <w:rsid w:val="001A228F"/>
    <w:rsid w:val="001A59C6"/>
    <w:rsid w:val="001B289F"/>
    <w:rsid w:val="001E273F"/>
    <w:rsid w:val="001E61A3"/>
    <w:rsid w:val="001F2B3E"/>
    <w:rsid w:val="001F46A3"/>
    <w:rsid w:val="00202D07"/>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4F39"/>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86A6A"/>
    <w:rsid w:val="00590AE3"/>
    <w:rsid w:val="00590FA0"/>
    <w:rsid w:val="005929ED"/>
    <w:rsid w:val="00593406"/>
    <w:rsid w:val="00596A82"/>
    <w:rsid w:val="005C0A05"/>
    <w:rsid w:val="005C4B6C"/>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2B4B"/>
    <w:rsid w:val="006D4CD4"/>
    <w:rsid w:val="006E2E34"/>
    <w:rsid w:val="006F642A"/>
    <w:rsid w:val="00712BDB"/>
    <w:rsid w:val="00713034"/>
    <w:rsid w:val="00713F09"/>
    <w:rsid w:val="007160F1"/>
    <w:rsid w:val="007233EB"/>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34E36"/>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0354"/>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24A8-93E2-4EEB-A5D5-247D80A1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5678</Words>
  <Characters>32368</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54782steri</cp:lastModifiedBy>
  <cp:revision>2</cp:revision>
  <cp:lastPrinted>2022-05-23T09:15:00Z</cp:lastPrinted>
  <dcterms:created xsi:type="dcterms:W3CDTF">2022-09-01T07:31:00Z</dcterms:created>
  <dcterms:modified xsi:type="dcterms:W3CDTF">2022-09-01T07:31:00Z</dcterms:modified>
</cp:coreProperties>
</file>